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4CA1C30B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493598" w:rsidRPr="00493598">
        <w:rPr>
          <w:rFonts w:ascii="Calibri" w:hAnsi="Calibri" w:cs="Calibri"/>
          <w:color w:val="FF0000"/>
          <w:sz w:val="22"/>
          <w:szCs w:val="22"/>
        </w:rPr>
        <w:t xml:space="preserve">Sieradz w miejscowości </w:t>
      </w:r>
      <w:r w:rsidR="00A35096" w:rsidRPr="00A35096">
        <w:rPr>
          <w:rFonts w:ascii="Calibri" w:hAnsi="Calibri" w:cs="Calibri"/>
          <w:color w:val="FF0000"/>
          <w:sz w:val="22"/>
          <w:szCs w:val="22"/>
        </w:rPr>
        <w:t>Zduńska Wola, gm. Zduńska Wola”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0CBA24C9" w14:textId="7CFAB5E7" w:rsidR="001172DA" w:rsidRPr="00F763F1" w:rsidRDefault="001172DA" w:rsidP="001172DA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F763F1">
        <w:rPr>
          <w:rFonts w:cs="Calibri"/>
          <w:color w:val="FF0000"/>
          <w:sz w:val="22"/>
          <w:szCs w:val="22"/>
          <w:lang w:val="pl-PL" w:eastAsia="pl-PL"/>
        </w:rPr>
        <w:t>Zadanie 1</w:t>
      </w: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– </w:t>
      </w:r>
      <w:r w:rsidR="00493598" w:rsidRPr="00493598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Wymianę istniejącej linii </w:t>
      </w:r>
      <w:r w:rsidR="00A35096" w:rsidRPr="00A35096">
        <w:rPr>
          <w:rFonts w:cs="Calibri"/>
          <w:b w:val="0"/>
          <w:color w:val="FF0000"/>
          <w:sz w:val="22"/>
          <w:szCs w:val="22"/>
          <w:lang w:val="pl-PL" w:eastAsia="pl-PL"/>
        </w:rPr>
        <w:t>napowietrznej oraz kablowej nn wraz przyłączami nn ze stacji 15/0,4kV 3-</w:t>
      </w:r>
      <w:r w:rsidR="009E7C7D" w:rsidRPr="009E7C7D">
        <w:rPr>
          <w:rFonts w:cs="Calibri"/>
          <w:b w:val="0"/>
          <w:color w:val="FF0000"/>
          <w:sz w:val="22"/>
          <w:szCs w:val="22"/>
          <w:lang w:val="pl-PL" w:eastAsia="pl-PL"/>
        </w:rPr>
        <w:t>0723 Karsznice 2 o łącznej długości L= 0,</w:t>
      </w:r>
      <w:r w:rsidR="006356C3">
        <w:rPr>
          <w:rFonts w:cs="Calibri"/>
          <w:b w:val="0"/>
          <w:color w:val="FF0000"/>
          <w:sz w:val="22"/>
          <w:szCs w:val="22"/>
          <w:lang w:val="pl-PL" w:eastAsia="pl-PL"/>
        </w:rPr>
        <w:t>556</w:t>
      </w:r>
      <w:r w:rsidR="009E7C7D" w:rsidRPr="009E7C7D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D89DA4" w:rsidR="0055300B" w:rsidRPr="0072787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E67EFE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Pr="00E67EFE">
        <w:rPr>
          <w:rFonts w:ascii="Verdana" w:hAnsi="Verdana" w:cs="Calibri"/>
          <w:b/>
          <w:strike/>
          <w:color w:val="FF0000"/>
          <w:sz w:val="18"/>
          <w:szCs w:val="18"/>
        </w:rPr>
        <w:t>4x95 mm</w:t>
      </w:r>
      <w:r w:rsidRPr="00E67EFE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B80072" w:rsidRPr="00E67EFE">
        <w:rPr>
          <w:rFonts w:ascii="Verdana" w:hAnsi="Verdana" w:cs="Calibri"/>
          <w:b/>
          <w:strike/>
          <w:color w:val="FF0000"/>
          <w:sz w:val="18"/>
          <w:szCs w:val="18"/>
        </w:rPr>
        <w:t>/</w:t>
      </w:r>
      <w:r w:rsidR="00F61059" w:rsidRPr="00E67EFE">
        <w:rPr>
          <w:rFonts w:ascii="Verdana" w:hAnsi="Verdana" w:cs="Calibri"/>
          <w:b/>
          <w:strike/>
          <w:color w:val="FF0000"/>
          <w:sz w:val="18"/>
          <w:szCs w:val="18"/>
        </w:rPr>
        <w:t>AsXSn</w:t>
      </w:r>
      <w:r w:rsidR="00F61059" w:rsidRPr="0072787F">
        <w:rPr>
          <w:rFonts w:ascii="Verdana" w:hAnsi="Verdana" w:cs="Calibri"/>
          <w:b/>
          <w:strike/>
          <w:color w:val="FF0000"/>
          <w:sz w:val="18"/>
          <w:szCs w:val="18"/>
        </w:rPr>
        <w:t xml:space="preserve"> 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72787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72787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lastRenderedPageBreak/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0F875754" w14:textId="0A833EF3" w:rsidR="00493598" w:rsidRPr="0072787F" w:rsidRDefault="002601EA" w:rsidP="0072787F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70B7E0AA" w14:textId="5C8FF6A0" w:rsidR="00493598" w:rsidRDefault="00493598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3233DBFE" w14:textId="3A1A75ED" w:rsidR="00E67EFE" w:rsidRPr="00E67EFE" w:rsidRDefault="00E67EFE" w:rsidP="009D08D4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E67EFE">
        <w:rPr>
          <w:rFonts w:ascii="Verdana" w:hAnsi="Verdana" w:cs="Calibri"/>
          <w:color w:val="FF0000"/>
          <w:sz w:val="18"/>
          <w:szCs w:val="18"/>
        </w:rPr>
        <w:t>Wymiana istniejących przewodów AL. od stacji transformatorowej do stanowiska słupowego nr 26 (obwód 01), na nowe przewody typu AsXSn 4x70mm2 + AsXSn 2x25mm2 (Oświetlenie uliczne). Długość około 0,2km.</w:t>
      </w:r>
    </w:p>
    <w:p w14:paraId="23F9FBFA" w14:textId="10D90055" w:rsidR="00E67EFE" w:rsidRPr="00E67EFE" w:rsidRDefault="00E67EFE" w:rsidP="005644C6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E67EFE">
        <w:rPr>
          <w:rFonts w:ascii="Verdana" w:hAnsi="Verdana" w:cs="Calibri"/>
          <w:color w:val="FF0000"/>
          <w:sz w:val="18"/>
          <w:szCs w:val="18"/>
        </w:rPr>
        <w:t>Wymiana istniejących przewodów AL. od stacji transformatorowej do stanowiska słupowego nr 1/4 oraz od stanowiska słupowego nr 1 do stanowiska słupowego nr 7 na nowe przewody typu AsXSn 4x70mm2. Długość około 0,25km.</w:t>
      </w:r>
    </w:p>
    <w:p w14:paraId="484464E9" w14:textId="77777777" w:rsidR="00E67EFE" w:rsidRPr="00E67EFE" w:rsidRDefault="00E67EFE" w:rsidP="00E67EFE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E67EFE">
        <w:rPr>
          <w:rFonts w:ascii="Verdana" w:hAnsi="Verdana" w:cs="Calibri"/>
          <w:color w:val="FF0000"/>
          <w:sz w:val="18"/>
          <w:szCs w:val="18"/>
        </w:rPr>
        <w:t xml:space="preserve">Wymiana istniejących przewodów linii oświetlenia ulicznego na nowe przewody typu </w:t>
      </w:r>
    </w:p>
    <w:p w14:paraId="02E0163D" w14:textId="77777777" w:rsidR="00E67EFE" w:rsidRPr="00E67EFE" w:rsidRDefault="00E67EFE" w:rsidP="00E67EFE">
      <w:pPr>
        <w:pStyle w:val="Akapitzlist"/>
        <w:spacing w:before="60" w:after="60"/>
        <w:ind w:left="1352" w:firstLine="0"/>
        <w:jc w:val="left"/>
        <w:rPr>
          <w:rFonts w:ascii="Verdana" w:hAnsi="Verdana" w:cs="Calibri"/>
          <w:color w:val="FF0000"/>
          <w:sz w:val="18"/>
          <w:szCs w:val="18"/>
        </w:rPr>
      </w:pPr>
      <w:r w:rsidRPr="00E67EFE">
        <w:rPr>
          <w:rFonts w:ascii="Verdana" w:hAnsi="Verdana" w:cs="Calibri"/>
          <w:color w:val="FF0000"/>
          <w:sz w:val="18"/>
          <w:szCs w:val="18"/>
        </w:rPr>
        <w:t>AsXSn 2x25 mm2 od stacji transformatorowej do stanowiska słupowego nr 1/4 oraz od stanowiska słupowego nr 1 do stanowiska słupowego nr 13. Długość około 0,45km.</w:t>
      </w:r>
    </w:p>
    <w:p w14:paraId="69C1E299" w14:textId="2614855C" w:rsidR="00E67EFE" w:rsidRPr="00E67EFE" w:rsidRDefault="00E67EFE" w:rsidP="00E67EFE">
      <w:pPr>
        <w:pStyle w:val="Akapitzlist"/>
        <w:numPr>
          <w:ilvl w:val="4"/>
          <w:numId w:val="37"/>
        </w:numPr>
        <w:spacing w:before="60" w:after="60"/>
        <w:jc w:val="left"/>
        <w:rPr>
          <w:rFonts w:ascii="Verdana" w:hAnsi="Verdana" w:cs="Calibri"/>
          <w:color w:val="FF0000"/>
          <w:sz w:val="18"/>
          <w:szCs w:val="18"/>
        </w:rPr>
      </w:pPr>
      <w:r w:rsidRPr="00E67EFE">
        <w:rPr>
          <w:rFonts w:ascii="Verdana" w:hAnsi="Verdana" w:cs="Calibri"/>
          <w:color w:val="FF0000"/>
          <w:sz w:val="18"/>
          <w:szCs w:val="18"/>
        </w:rPr>
        <w:t>Wymiana istniejących przyłączy napowietrznych typu AL (6 szt.) na izolowane</w:t>
      </w:r>
      <w:r>
        <w:rPr>
          <w:rFonts w:ascii="Verdana" w:hAnsi="Verdana" w:cs="Calibri"/>
          <w:color w:val="FF0000"/>
          <w:sz w:val="18"/>
          <w:szCs w:val="18"/>
        </w:rPr>
        <w:t xml:space="preserve"> </w:t>
      </w:r>
    </w:p>
    <w:p w14:paraId="3702CA29" w14:textId="68B6C6AF" w:rsidR="00493598" w:rsidRPr="00E67EFE" w:rsidRDefault="00E67EFE" w:rsidP="00E67EFE">
      <w:pPr>
        <w:pStyle w:val="Akapitzlist"/>
        <w:spacing w:before="60" w:after="60"/>
        <w:ind w:left="1352" w:firstLine="0"/>
        <w:jc w:val="left"/>
        <w:rPr>
          <w:rFonts w:ascii="Verdana" w:hAnsi="Verdana" w:cs="Calibri"/>
          <w:color w:val="FF0000"/>
          <w:sz w:val="18"/>
          <w:szCs w:val="18"/>
        </w:rPr>
      </w:pPr>
      <w:r w:rsidRPr="00E67EFE">
        <w:rPr>
          <w:rFonts w:ascii="Verdana" w:hAnsi="Verdana" w:cs="Calibri"/>
          <w:color w:val="FF0000"/>
          <w:sz w:val="18"/>
          <w:szCs w:val="18"/>
        </w:rPr>
        <w:t>typu AsXSn 4(2)x25 mm2. Łączna długość przyłączy około 0,106km.</w:t>
      </w:r>
    </w:p>
    <w:p w14:paraId="034916A1" w14:textId="2FB95D57" w:rsidR="00CB50AD" w:rsidRPr="00493598" w:rsidRDefault="00CB50AD" w:rsidP="00493598">
      <w:pPr>
        <w:spacing w:before="60" w:after="60"/>
        <w:ind w:left="72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493598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493598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493598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493598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34CF018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4935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935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52D8" w14:textId="77777777" w:rsidR="003F2FF6" w:rsidRDefault="003F2F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B3B2" w14:textId="77777777" w:rsidR="003F2FF6" w:rsidRDefault="003F2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A183" w14:textId="77777777" w:rsidR="003F2FF6" w:rsidRDefault="003F2F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0189CCE" w14:textId="77777777" w:rsidR="003F2FF6" w:rsidRPr="003F2FF6" w:rsidRDefault="003F2FF6" w:rsidP="003F2F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FA59544" w14:textId="1B4450D2" w:rsidR="00D55F80" w:rsidRPr="006B2C28" w:rsidRDefault="003F2FF6" w:rsidP="003F2FF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F2FF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POST/DYS/OLD/GZ/04583/2025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1FCB3" w14:textId="77777777" w:rsidR="003F2FF6" w:rsidRDefault="003F2F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C7102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83143B4"/>
    <w:multiLevelType w:val="hybridMultilevel"/>
    <w:tmpl w:val="97F2CC16"/>
    <w:lvl w:ilvl="0" w:tplc="0EC62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9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 w:numId="43" w16cid:durableId="649214948">
    <w:abstractNumId w:val="8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4949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494D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4CAB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2FF6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39C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3598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25A6D"/>
    <w:rsid w:val="00630915"/>
    <w:rsid w:val="00631284"/>
    <w:rsid w:val="0063133B"/>
    <w:rsid w:val="00632FF9"/>
    <w:rsid w:val="0063440D"/>
    <w:rsid w:val="006356C3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656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787F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2E75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17A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01FD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78D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E7C7D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096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959"/>
    <w:rsid w:val="00A71BDA"/>
    <w:rsid w:val="00A71C0B"/>
    <w:rsid w:val="00A7246B"/>
    <w:rsid w:val="00A72A8E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506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6CFE"/>
    <w:rsid w:val="00B9740D"/>
    <w:rsid w:val="00B97731"/>
    <w:rsid w:val="00B97FBB"/>
    <w:rsid w:val="00BA1F6A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18CB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28E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1B1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3CE8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5EA7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67EFE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70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CC5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3.docx</dmsv2BaseFileName>
    <dmsv2BaseDisplayName xmlns="http://schemas.microsoft.com/sharepoint/v3">Załącznik nr 1.3 do SWZ część 3</dmsv2BaseDisplayName>
    <dmsv2SWPP2ObjectNumber xmlns="http://schemas.microsoft.com/sharepoint/v3">POST/DYS/OLD/GZ/04583/2025                        </dmsv2SWPP2ObjectNumber>
    <dmsv2SWPP2SumMD5 xmlns="http://schemas.microsoft.com/sharepoint/v3">2f5e26bd6e9b3a6a29a3e6140d18fe1c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24036219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JEUP5JKVCYQC-40426796-800</_dlc_DocId>
    <_dlc_DocIdUrl xmlns="a19cb1c7-c5c7-46d4-85ae-d83685407bba">
      <Url>https://swpp2.dms.gkpge.pl/sites/41/_layouts/15/DocIdRedir.aspx?ID=JEUP5JKVCYQC-40426796-800</Url>
      <Description>JEUP5JKVCYQC-40426796-800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4F6858E-4D4C-46B3-B004-EFA13A177281}"/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11642</Characters>
  <Application>Microsoft Office Word</Application>
  <DocSecurity>0</DocSecurity>
  <Lines>97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2025-12-18T09:09:00Z</dcterms:created>
  <dcterms:modified xsi:type="dcterms:W3CDTF">2025-12-18T09:09:00Z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9a722a1b-afc4-4d4d-81a2-148d2dd29374</vt:lpwstr>
  </property>
</Properties>
</file>